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5433FEF6"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9F38CD">
        <w:rPr>
          <w:color w:val="000000" w:themeColor="text1"/>
        </w:rPr>
        <w:t xml:space="preserve">ZAŁĄCZNIK NR 9 DO SWZ </w:t>
      </w:r>
      <w:r w:rsidR="00B22747" w:rsidRPr="009F38CD">
        <w:rPr>
          <w:color w:val="000000" w:themeColor="text1"/>
        </w:rPr>
        <w:t xml:space="preserve">- </w:t>
      </w:r>
      <w:r w:rsidRPr="009F38CD">
        <w:rPr>
          <w:color w:val="000000" w:themeColor="text1"/>
        </w:rPr>
        <w:t xml:space="preserve"> </w:t>
      </w:r>
      <w:bookmarkEnd w:id="0"/>
      <w:bookmarkEnd w:id="1"/>
      <w:r w:rsidR="00130F6A" w:rsidRPr="009F38CD">
        <w:rPr>
          <w:color w:val="000000" w:themeColor="text1"/>
        </w:rPr>
        <w:t>WYKAZ WYKONANYCH</w:t>
      </w:r>
      <w:r w:rsidR="00A12417" w:rsidRPr="009F38CD">
        <w:rPr>
          <w:color w:val="000000" w:themeColor="text1"/>
        </w:rPr>
        <w:t xml:space="preserve"> ZAMÓWIEŃ</w:t>
      </w:r>
      <w:r w:rsidR="00A12417" w:rsidRPr="00A12417">
        <w:tab/>
      </w:r>
      <w:r w:rsidR="00D04382" w:rsidRPr="00B172A9">
        <w:rPr>
          <w:rFonts w:ascii="Calibri" w:eastAsia="Times New Roman" w:hAnsi="Calibri" w:cs="Calibri"/>
          <w:bCs w:val="0"/>
          <w:color w:val="auto"/>
          <w:szCs w:val="20"/>
        </w:rPr>
        <w:t>POST/DYS/OR/</w:t>
      </w:r>
      <w:r w:rsidR="00E02D2A">
        <w:rPr>
          <w:rFonts w:ascii="Calibri" w:eastAsia="Times New Roman" w:hAnsi="Calibri" w:cs="Calibri"/>
          <w:bCs w:val="0"/>
          <w:color w:val="auto"/>
          <w:szCs w:val="20"/>
        </w:rPr>
        <w:t>G</w:t>
      </w:r>
      <w:r w:rsidR="00D04382" w:rsidRPr="00B172A9">
        <w:rPr>
          <w:rFonts w:ascii="Calibri" w:eastAsia="Times New Roman" w:hAnsi="Calibri" w:cs="Calibri"/>
          <w:bCs w:val="0"/>
          <w:color w:val="auto"/>
          <w:szCs w:val="20"/>
        </w:rPr>
        <w:t>Z</w:t>
      </w:r>
      <w:r w:rsidR="00D04382" w:rsidRPr="003041DB">
        <w:rPr>
          <w:rFonts w:ascii="Calibri" w:eastAsia="Times New Roman" w:hAnsi="Calibri" w:cs="Calibri"/>
          <w:bCs w:val="0"/>
          <w:color w:val="auto"/>
          <w:szCs w:val="20"/>
        </w:rPr>
        <w:t>/</w:t>
      </w:r>
      <w:r w:rsidR="003041DB" w:rsidRPr="003041DB">
        <w:rPr>
          <w:rFonts w:cs="Calibri"/>
          <w:caps/>
          <w:color w:val="auto"/>
          <w:kern w:val="28"/>
        </w:rPr>
        <w:t>04402</w:t>
      </w:r>
      <w:r w:rsidR="00D04382" w:rsidRPr="003041DB">
        <w:rPr>
          <w:rFonts w:ascii="Calibri" w:eastAsia="Times New Roman" w:hAnsi="Calibri" w:cs="Calibri"/>
          <w:bCs w:val="0"/>
          <w:color w:val="auto"/>
          <w:szCs w:val="20"/>
        </w:rPr>
        <w:t>/2025</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2087DCF6"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9344CA" w:rsidRPr="009344CA">
        <w:rPr>
          <w:rFonts w:cs="Arial"/>
          <w:b/>
          <w:i/>
          <w:snapToGrid w:val="0"/>
          <w:color w:val="000000"/>
          <w:szCs w:val="22"/>
        </w:rPr>
        <w:t xml:space="preserve">Budowa przyłączy kablowych </w:t>
      </w:r>
      <w:proofErr w:type="spellStart"/>
      <w:r w:rsidR="009344CA" w:rsidRPr="009344CA">
        <w:rPr>
          <w:rFonts w:cs="Arial"/>
          <w:b/>
          <w:i/>
          <w:snapToGrid w:val="0"/>
          <w:color w:val="000000"/>
          <w:szCs w:val="22"/>
        </w:rPr>
        <w:t>nN</w:t>
      </w:r>
      <w:proofErr w:type="spellEnd"/>
      <w:r w:rsidR="009344CA" w:rsidRPr="009344CA">
        <w:rPr>
          <w:rFonts w:cs="Arial"/>
          <w:b/>
          <w:i/>
          <w:snapToGrid w:val="0"/>
          <w:color w:val="000000"/>
          <w:szCs w:val="22"/>
        </w:rPr>
        <w:t xml:space="preserve"> na terenie działania RE Stalowa Wola - 4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9344CA">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EF700" w14:textId="77777777" w:rsidR="003761FE" w:rsidRDefault="003761FE" w:rsidP="004A302B">
      <w:pPr>
        <w:spacing w:line="240" w:lineRule="auto"/>
      </w:pPr>
      <w:r>
        <w:separator/>
      </w:r>
    </w:p>
  </w:endnote>
  <w:endnote w:type="continuationSeparator" w:id="0">
    <w:p w14:paraId="632B9D18" w14:textId="77777777" w:rsidR="003761FE" w:rsidRDefault="003761F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09C88" w14:textId="77777777" w:rsidR="003761FE" w:rsidRDefault="003761FE" w:rsidP="004A302B">
      <w:pPr>
        <w:spacing w:line="240" w:lineRule="auto"/>
      </w:pPr>
      <w:r>
        <w:separator/>
      </w:r>
    </w:p>
  </w:footnote>
  <w:footnote w:type="continuationSeparator" w:id="0">
    <w:p w14:paraId="09B2984C" w14:textId="77777777" w:rsidR="003761FE" w:rsidRDefault="003761F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59255001">
    <w:abstractNumId w:val="22"/>
  </w:num>
  <w:num w:numId="2" w16cid:durableId="1841504204">
    <w:abstractNumId w:val="9"/>
  </w:num>
  <w:num w:numId="3" w16cid:durableId="1186476446">
    <w:abstractNumId w:val="4"/>
  </w:num>
  <w:num w:numId="4" w16cid:durableId="1469590431">
    <w:abstractNumId w:val="36"/>
  </w:num>
  <w:num w:numId="5" w16cid:durableId="1759935546">
    <w:abstractNumId w:val="19"/>
  </w:num>
  <w:num w:numId="6" w16cid:durableId="1170218724">
    <w:abstractNumId w:val="14"/>
  </w:num>
  <w:num w:numId="7" w16cid:durableId="1348944089">
    <w:abstractNumId w:val="27"/>
  </w:num>
  <w:num w:numId="8" w16cid:durableId="816341244">
    <w:abstractNumId w:val="43"/>
  </w:num>
  <w:num w:numId="9" w16cid:durableId="1161233212">
    <w:abstractNumId w:val="12"/>
  </w:num>
  <w:num w:numId="10" w16cid:durableId="534736168">
    <w:abstractNumId w:val="33"/>
  </w:num>
  <w:num w:numId="11" w16cid:durableId="1279724481">
    <w:abstractNumId w:val="24"/>
  </w:num>
  <w:num w:numId="12" w16cid:durableId="2092847031">
    <w:abstractNumId w:val="18"/>
  </w:num>
  <w:num w:numId="13" w16cid:durableId="1919097799">
    <w:abstractNumId w:val="10"/>
  </w:num>
  <w:num w:numId="14" w16cid:durableId="134028769">
    <w:abstractNumId w:val="25"/>
  </w:num>
  <w:num w:numId="15" w16cid:durableId="179517670">
    <w:abstractNumId w:val="35"/>
  </w:num>
  <w:num w:numId="16" w16cid:durableId="257560831">
    <w:abstractNumId w:val="32"/>
  </w:num>
  <w:num w:numId="17" w16cid:durableId="1207376354">
    <w:abstractNumId w:val="44"/>
  </w:num>
  <w:num w:numId="18" w16cid:durableId="442379613">
    <w:abstractNumId w:val="16"/>
  </w:num>
  <w:num w:numId="19" w16cid:durableId="1907914876">
    <w:abstractNumId w:val="5"/>
  </w:num>
  <w:num w:numId="20" w16cid:durableId="1563561553">
    <w:abstractNumId w:val="29"/>
  </w:num>
  <w:num w:numId="21" w16cid:durableId="12151216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7811135">
    <w:abstractNumId w:val="7"/>
  </w:num>
  <w:num w:numId="23" w16cid:durableId="296420078">
    <w:abstractNumId w:val="46"/>
  </w:num>
  <w:num w:numId="24" w16cid:durableId="418259888">
    <w:abstractNumId w:val="8"/>
  </w:num>
  <w:num w:numId="25" w16cid:durableId="1080367272">
    <w:abstractNumId w:val="20"/>
  </w:num>
  <w:num w:numId="26" w16cid:durableId="1804154638">
    <w:abstractNumId w:val="13"/>
  </w:num>
  <w:num w:numId="27" w16cid:durableId="825121916">
    <w:abstractNumId w:val="23"/>
  </w:num>
  <w:num w:numId="28" w16cid:durableId="1218853460">
    <w:abstractNumId w:val="6"/>
  </w:num>
  <w:num w:numId="29" w16cid:durableId="40256460">
    <w:abstractNumId w:val="21"/>
  </w:num>
  <w:num w:numId="30" w16cid:durableId="1818262620">
    <w:abstractNumId w:val="28"/>
  </w:num>
  <w:num w:numId="31" w16cid:durableId="610012755">
    <w:abstractNumId w:val="26"/>
  </w:num>
  <w:num w:numId="32" w16cid:durableId="786854056">
    <w:abstractNumId w:val="31"/>
  </w:num>
  <w:num w:numId="33" w16cid:durableId="507063978">
    <w:abstractNumId w:val="34"/>
  </w:num>
  <w:num w:numId="34" w16cid:durableId="1679456465">
    <w:abstractNumId w:val="15"/>
  </w:num>
  <w:num w:numId="35" w16cid:durableId="1579824315">
    <w:abstractNumId w:val="17"/>
  </w:num>
  <w:num w:numId="36" w16cid:durableId="1630240632">
    <w:abstractNumId w:val="3"/>
  </w:num>
  <w:num w:numId="37" w16cid:durableId="2021811076">
    <w:abstractNumId w:val="41"/>
  </w:num>
  <w:num w:numId="38" w16cid:durableId="283929355">
    <w:abstractNumId w:val="38"/>
  </w:num>
  <w:num w:numId="39" w16cid:durableId="336806894">
    <w:abstractNumId w:val="45"/>
  </w:num>
  <w:num w:numId="40" w16cid:durableId="1352760143">
    <w:abstractNumId w:val="37"/>
  </w:num>
  <w:num w:numId="41" w16cid:durableId="1202404962">
    <w:abstractNumId w:val="30"/>
  </w:num>
  <w:num w:numId="42" w16cid:durableId="12597990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613331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429652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3832657">
    <w:abstractNumId w:val="42"/>
  </w:num>
  <w:num w:numId="46" w16cid:durableId="1995646548">
    <w:abstractNumId w:val="40"/>
  </w:num>
  <w:num w:numId="47" w16cid:durableId="886336309">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4E7A"/>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4F6"/>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06DF"/>
    <w:rsid w:val="00301282"/>
    <w:rsid w:val="003013EA"/>
    <w:rsid w:val="003017D4"/>
    <w:rsid w:val="00302110"/>
    <w:rsid w:val="00303275"/>
    <w:rsid w:val="00303B31"/>
    <w:rsid w:val="00303E68"/>
    <w:rsid w:val="003041DB"/>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1FE"/>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1722"/>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461F"/>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0DB2"/>
    <w:rsid w:val="0061135A"/>
    <w:rsid w:val="0061269F"/>
    <w:rsid w:val="00612D80"/>
    <w:rsid w:val="0061550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22E2"/>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44CA"/>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8CD"/>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3C0"/>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334C"/>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POST/DYS/OR/GZ/04402/2025                         </dmsv2SWPP2ObjectNumber>
    <dmsv2SWPP2SumMD5 xmlns="http://schemas.microsoft.com/sharepoint/v3">ea3eb4cf22646df24538e0fa728e9a9f</dmsv2SWPP2SumMD5>
    <dmsv2BaseMoved xmlns="http://schemas.microsoft.com/sharepoint/v3">false</dmsv2BaseMoved>
    <dmsv2BaseIsSensitive xmlns="http://schemas.microsoft.com/sharepoint/v3">true</dmsv2BaseIsSensitive>
    <dmsv2SWPP2IDSWPP2 xmlns="http://schemas.microsoft.com/sharepoint/v3">700907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23961752</dmsv2BaseClientSystemDocumentID>
    <dmsv2BaseModifiedByID xmlns="http://schemas.microsoft.com/sharepoint/v3">10100187</dmsv2BaseModifiedByID>
    <dmsv2BaseCreatedByID xmlns="http://schemas.microsoft.com/sharepoint/v3">10100187</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JEUP5JKVCYQC-91331814-10689</_dlc_DocId>
    <_dlc_DocIdUrl xmlns="a19cb1c7-c5c7-46d4-85ae-d83685407bba">
      <Url>https://swpp2.dms.gkpge.pl/sites/41/_layouts/15/DocIdRedir.aspx?ID=JEUP5JKVCYQC-91331814-10689</Url>
      <Description>JEUP5JKVCYQC-91331814-10689</Description>
    </_dlc_DocIdUrl>
  </documentManagement>
</p:properties>
</file>

<file path=customXml/itemProps1.xml><?xml version="1.0" encoding="utf-8"?>
<ds:datastoreItem xmlns:ds="http://schemas.openxmlformats.org/officeDocument/2006/customXml" ds:itemID="{07748812-12A3-4A87-ABE2-BA0D3A6CDB0F}">
  <ds:schemaRefs>
    <ds:schemaRef ds:uri="http://schemas.openxmlformats.org/officeDocument/2006/bibliography"/>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B5F0960-FD8B-407B-B5E9-4CACDC925053}">
  <ds:schemaRefs>
    <ds:schemaRef ds:uri="http://schemas.microsoft.com/sharepoint/events"/>
  </ds:schemaRefs>
</ds:datastoreItem>
</file>

<file path=customXml/itemProps4.xml><?xml version="1.0" encoding="utf-8"?>
<ds:datastoreItem xmlns:ds="http://schemas.openxmlformats.org/officeDocument/2006/customXml" ds:itemID="{19E93FBF-5555-404D-9722-9EC55B30AC51}"/>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156</Words>
  <Characters>941</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Stanisławczyk Mariola [PGE Dystr. O.Rzeszów]</cp:lastModifiedBy>
  <cp:revision>5</cp:revision>
  <cp:lastPrinted>2020-02-27T07:25:00Z</cp:lastPrinted>
  <dcterms:created xsi:type="dcterms:W3CDTF">2025-11-26T13:15:00Z</dcterms:created>
  <dcterms:modified xsi:type="dcterms:W3CDTF">2025-12-08T11:48:00Z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427c1f81-3238-433b-b0d6-28225c9988ac</vt:lpwstr>
  </property>
</Properties>
</file>